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F7" w:rsidRPr="009F71F7" w:rsidRDefault="009F71F7" w:rsidP="009F71F7">
      <w:pPr>
        <w:spacing w:line="360" w:lineRule="auto"/>
        <w:jc w:val="center"/>
        <w:outlineLvl w:val="0"/>
        <w:rPr>
          <w:rFonts w:asciiTheme="minorHAnsi" w:eastAsia="Times New Roman" w:hAnsiTheme="minorHAnsi" w:cstheme="minorHAnsi"/>
          <w:b/>
          <w:bCs/>
          <w:u w:val="single"/>
          <w:lang w:eastAsia="en-US"/>
        </w:rPr>
      </w:pPr>
      <w:r w:rsidRPr="009F71F7">
        <w:rPr>
          <w:rFonts w:asciiTheme="minorHAnsi" w:eastAsia="Times New Roman" w:hAnsiTheme="minorHAnsi" w:cstheme="minorHAnsi"/>
          <w:b/>
          <w:bCs/>
          <w:u w:val="single"/>
          <w:lang w:eastAsia="en-US"/>
        </w:rPr>
        <w:t xml:space="preserve">C O N T R A T </w:t>
      </w:r>
      <w:proofErr w:type="spellStart"/>
      <w:r w:rsidRPr="009F71F7">
        <w:rPr>
          <w:rFonts w:asciiTheme="minorHAnsi" w:eastAsia="Times New Roman" w:hAnsiTheme="minorHAnsi" w:cstheme="minorHAnsi"/>
          <w:b/>
          <w:bCs/>
          <w:u w:val="single"/>
          <w:lang w:eastAsia="en-US"/>
        </w:rPr>
        <w:t>T</w:t>
      </w:r>
      <w:proofErr w:type="spellEnd"/>
      <w:r w:rsidRPr="009F71F7">
        <w:rPr>
          <w:rFonts w:asciiTheme="minorHAnsi" w:eastAsia="Times New Roman" w:hAnsiTheme="minorHAnsi" w:cstheme="minorHAnsi"/>
          <w:b/>
          <w:bCs/>
          <w:u w:val="single"/>
          <w:lang w:eastAsia="en-US"/>
        </w:rPr>
        <w:t xml:space="preserve"> O   D I   E D I Z I O N E</w:t>
      </w:r>
    </w:p>
    <w:p w:rsidR="009F71F7" w:rsidRPr="009F71F7" w:rsidRDefault="009F71F7" w:rsidP="009F71F7">
      <w:pPr>
        <w:widowControl w:val="0"/>
        <w:tabs>
          <w:tab w:val="left" w:pos="3168"/>
        </w:tabs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Tra il Dipartimento di Studi per l’Economia e l’Impresa, con sede in Via Perrone 18, 28100 Novara, nella persona del Direttore di Dipartimento e ………………………. con sede a ……………in via ……………</w:t>
      </w:r>
      <w:proofErr w:type="gramStart"/>
      <w:r w:rsidRPr="009F71F7">
        <w:rPr>
          <w:rFonts w:asciiTheme="minorHAnsi" w:hAnsiTheme="minorHAnsi" w:cstheme="minorHAnsi"/>
        </w:rPr>
        <w:t>…….</w:t>
      </w:r>
      <w:proofErr w:type="gramEnd"/>
      <w:r w:rsidRPr="009F71F7">
        <w:rPr>
          <w:rFonts w:asciiTheme="minorHAnsi" w:hAnsiTheme="minorHAnsi" w:cstheme="minorHAnsi"/>
        </w:rPr>
        <w:t>(codice fiscale e partita Iva ……………….) in persona della ……………………….., responsabile ………………… (di seguito per brevità denominata Editore)</w:t>
      </w:r>
    </w:p>
    <w:p w:rsidR="009F71F7" w:rsidRPr="009F71F7" w:rsidRDefault="009F71F7" w:rsidP="009F71F7">
      <w:pPr>
        <w:spacing w:line="360" w:lineRule="auto"/>
        <w:jc w:val="both"/>
        <w:outlineLvl w:val="0"/>
        <w:rPr>
          <w:rFonts w:asciiTheme="minorHAnsi" w:eastAsia="Times New Roman" w:hAnsiTheme="minorHAnsi" w:cstheme="minorHAnsi"/>
          <w:lang w:eastAsia="en-US"/>
        </w:rPr>
      </w:pPr>
    </w:p>
    <w:p w:rsidR="009F71F7" w:rsidRPr="009F71F7" w:rsidRDefault="009F71F7" w:rsidP="009F71F7">
      <w:pPr>
        <w:spacing w:line="360" w:lineRule="auto"/>
        <w:jc w:val="both"/>
        <w:outlineLvl w:val="0"/>
        <w:rPr>
          <w:rFonts w:asciiTheme="minorHAnsi" w:eastAsia="Times New Roman" w:hAnsiTheme="minorHAnsi" w:cstheme="minorHAnsi"/>
          <w:lang w:eastAsia="en-US"/>
        </w:rPr>
      </w:pPr>
    </w:p>
    <w:p w:rsidR="009F71F7" w:rsidRPr="009F71F7" w:rsidRDefault="009F71F7" w:rsidP="009F71F7">
      <w:pPr>
        <w:spacing w:line="360" w:lineRule="auto"/>
        <w:jc w:val="center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>SI CONVIENE QUANTO SEGUE:</w:t>
      </w:r>
    </w:p>
    <w:p w:rsidR="009F71F7" w:rsidRPr="009F71F7" w:rsidRDefault="009F71F7" w:rsidP="009F71F7">
      <w:pPr>
        <w:spacing w:line="360" w:lineRule="auto"/>
        <w:jc w:val="center"/>
        <w:rPr>
          <w:rFonts w:asciiTheme="minorHAnsi" w:eastAsia="Times New Roman" w:hAnsiTheme="minorHAnsi" w:cstheme="minorHAnsi"/>
          <w:lang w:eastAsia="en-US"/>
        </w:rPr>
      </w:pP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L'Editore si impegna ad editare il volume della prof.ssa ………………………………… dal titolo “…………………………………………</w:t>
      </w:r>
      <w:proofErr w:type="gramStart"/>
      <w:r w:rsidRPr="009F71F7">
        <w:rPr>
          <w:rFonts w:asciiTheme="minorHAnsi" w:hAnsiTheme="minorHAnsi" w:cstheme="minorHAnsi"/>
        </w:rPr>
        <w:t>…….</w:t>
      </w:r>
      <w:proofErr w:type="gramEnd"/>
      <w:r w:rsidRPr="009F71F7">
        <w:rPr>
          <w:rFonts w:asciiTheme="minorHAnsi" w:hAnsiTheme="minorHAnsi" w:cstheme="minorHAnsi"/>
        </w:rPr>
        <w:t>”, la quale cede al Dipartimento il diritto di sfruttamento economico dell’opera</w:t>
      </w:r>
      <w:r w:rsidRPr="009F71F7">
        <w:rPr>
          <w:rFonts w:asciiTheme="minorHAnsi" w:hAnsiTheme="minorHAnsi" w:cstheme="minorHAnsi"/>
          <w:bCs/>
          <w:i/>
          <w:iCs/>
        </w:rPr>
        <w:t>.</w:t>
      </w:r>
      <w:r w:rsidRPr="009F71F7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9F71F7">
        <w:rPr>
          <w:rFonts w:asciiTheme="minorHAnsi" w:hAnsiTheme="minorHAnsi" w:cstheme="minorHAnsi"/>
        </w:rPr>
        <w:t xml:space="preserve">I diritti di utilizzazione e sfruttamento concessi all’Editore comprendono il diritto di pubblicazione e di riproduzione sia a stampa sia con qualsiasi altro mezzo, ivi compresa la riproduzione su supporti elettronici, ottici o magnetici (fra i quali videocassette, film, diapositive, microfiche, dischi, nastri, CD, CD I, CD ROM, DVD, memorie elettroniche, </w:t>
      </w:r>
      <w:proofErr w:type="spellStart"/>
      <w:r w:rsidRPr="009F71F7">
        <w:rPr>
          <w:rFonts w:asciiTheme="minorHAnsi" w:hAnsiTheme="minorHAnsi" w:cstheme="minorHAnsi"/>
        </w:rPr>
        <w:t>ebook</w:t>
      </w:r>
      <w:proofErr w:type="spellEnd"/>
      <w:r w:rsidRPr="009F71F7">
        <w:rPr>
          <w:rFonts w:asciiTheme="minorHAnsi" w:hAnsiTheme="minorHAnsi" w:cstheme="minorHAnsi"/>
        </w:rPr>
        <w:t xml:space="preserve"> </w:t>
      </w:r>
      <w:proofErr w:type="spellStart"/>
      <w:r w:rsidRPr="009F71F7">
        <w:rPr>
          <w:rFonts w:asciiTheme="minorHAnsi" w:hAnsiTheme="minorHAnsi" w:cstheme="minorHAnsi"/>
        </w:rPr>
        <w:t>readers</w:t>
      </w:r>
      <w:proofErr w:type="spellEnd"/>
      <w:r w:rsidRPr="009F71F7">
        <w:rPr>
          <w:rFonts w:asciiTheme="minorHAnsi" w:hAnsiTheme="minorHAnsi" w:cstheme="minorHAnsi"/>
        </w:rPr>
        <w:t>, ecc.), e in qualsiasi forma, analogica o digitale, nonché i diritti di:</w:t>
      </w:r>
    </w:p>
    <w:p w:rsidR="009F71F7" w:rsidRPr="009F71F7" w:rsidRDefault="009F71F7" w:rsidP="009F71F7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 xml:space="preserve">elaborazione e trasformazione per l’adattamento alla lettura e rappresentazione in forma orale e/o per inserirla e/o renderla disponibile in opere complesse, multimediali e banche di dati, anche al fine di renderla fruibile alle persone con disabilità; </w:t>
      </w:r>
    </w:p>
    <w:p w:rsidR="009F71F7" w:rsidRPr="009F71F7" w:rsidRDefault="009F71F7" w:rsidP="009F71F7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comunicazione in pubblico e al pubblico, su filo o senza filo, comprese quelle via satellite, la ritrasmissione via cavo, quelle codificate con condizioni particolari di accesso e la messa a disposizione in modo tale che ciascuno vi possa avere accesso dal luogo e nel momento scelti individualmente, e di dimostrazione o presentazione al pubblico in qualsiasi forma e con qualsiasi mezzo (ivi compresi il telefono, la radio, la televisione ed altri mezzi analoghi, ovvero tramite altri mezzi che permettano la ricezione e/o la riproduzione e/o la messa a disposizione, quali servizi on-line, Internet, Intranet, Extranet, mediante qualsiasi apparecchio terminale e/o piattaforma e/o tecnologia, su richiesta individuale e/o collettiva);</w:t>
      </w:r>
    </w:p>
    <w:p w:rsidR="009F71F7" w:rsidRPr="009F71F7" w:rsidRDefault="009F71F7" w:rsidP="009F71F7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autorizzazione del prestito e del noleggio dei supporti;</w:t>
      </w:r>
    </w:p>
    <w:p w:rsidR="009F71F7" w:rsidRPr="009F71F7" w:rsidRDefault="009F71F7" w:rsidP="009F71F7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lastRenderedPageBreak/>
        <w:t>distribuzione, vendita e comunque commercializzazione e sfruttamento economico, a qualsiasi titolo, tramite qualsivoglia canale e mezzo e mediante l’esercizio dei diritti di cui al presente articolo;</w:t>
      </w:r>
    </w:p>
    <w:p w:rsidR="009F71F7" w:rsidRPr="009F71F7" w:rsidRDefault="009F71F7" w:rsidP="009F71F7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utilizzazione di brani o parti per ogni forma di pubblicità o promozione dell’Opera stessa.</w:t>
      </w:r>
    </w:p>
    <w:p w:rsidR="009F71F7" w:rsidRPr="009F71F7" w:rsidRDefault="009F71F7" w:rsidP="009F71F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 xml:space="preserve">I diritti di utilizzazione e sfruttamento concessi all’Editore in conformità al presente articolo </w:t>
      </w: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 xml:space="preserve">potranno essere esercitati, congiuntamente o disgiuntamente tra loro, sull’Opera nel suo </w:t>
      </w: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 xml:space="preserve">complesso e sulle singole porzioni, e sulle sue trasformazioni, elaborazioni, adattamenti e </w:t>
      </w: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 xml:space="preserve">aggiornamenti; l’Editore ha la facoltà di cedere, concedere e dare in licenza a terzi, a qualsiasi </w:t>
      </w: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 xml:space="preserve">titolo, e di esercitare uno o più dei diritti acquisiti in collaborazione con terzi, senza necessità </w:t>
      </w:r>
      <w:r>
        <w:rPr>
          <w:rFonts w:asciiTheme="minorHAnsi" w:hAnsiTheme="minorHAnsi" w:cstheme="minorHAnsi"/>
        </w:rPr>
        <w:tab/>
      </w:r>
      <w:r w:rsidRPr="009F71F7">
        <w:rPr>
          <w:rFonts w:asciiTheme="minorHAnsi" w:hAnsiTheme="minorHAnsi" w:cstheme="minorHAnsi"/>
        </w:rPr>
        <w:t>di volta in volta di preventivo consenso del Dipartimento.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highlight w:val="yellow"/>
          <w:lang w:eastAsia="en-US"/>
        </w:rPr>
      </w:pPr>
      <w:r w:rsidRPr="009F71F7">
        <w:rPr>
          <w:rFonts w:asciiTheme="minorHAnsi" w:eastAsia="Times New Roman" w:hAnsiTheme="minorHAnsi" w:cstheme="minorHAnsi"/>
          <w:highlight w:val="yellow"/>
          <w:lang w:eastAsia="en-US"/>
        </w:rPr>
        <w:t>Il volume avrà le seguenti caratteristiche tipografiche, formato 17 x 24; carta uso mano da gr. 80 copertine in cartoncino lucido plastificato da gr. 250, allestimento in brossura. Non è previsto il bollino SIAE.</w:t>
      </w:r>
    </w:p>
    <w:p w:rsidR="009F71F7" w:rsidRPr="009F71F7" w:rsidRDefault="009F71F7" w:rsidP="009F71F7">
      <w:pPr>
        <w:numPr>
          <w:ilvl w:val="0"/>
          <w:numId w:val="2"/>
        </w:numPr>
        <w:spacing w:before="113" w:line="360" w:lineRule="auto"/>
        <w:jc w:val="both"/>
        <w:rPr>
          <w:rFonts w:asciiTheme="minorHAnsi" w:hAnsiTheme="minorHAnsi" w:cstheme="minorHAnsi"/>
          <w:bCs/>
          <w:iCs/>
        </w:rPr>
      </w:pPr>
      <w:r w:rsidRPr="009F71F7">
        <w:rPr>
          <w:rFonts w:asciiTheme="minorHAnsi" w:hAnsiTheme="minorHAnsi" w:cstheme="minorHAnsi"/>
          <w:bCs/>
          <w:iCs/>
          <w:highlight w:val="yellow"/>
        </w:rPr>
        <w:t>L’Editore provvederà alla stampa di un numero minimo di 300 copie del volume</w:t>
      </w:r>
      <w:r w:rsidRPr="009F71F7">
        <w:rPr>
          <w:rFonts w:asciiTheme="minorHAnsi" w:hAnsiTheme="minorHAnsi" w:cstheme="minorHAnsi"/>
          <w:bCs/>
          <w:iCs/>
        </w:rPr>
        <w:t xml:space="preserve">. </w:t>
      </w:r>
    </w:p>
    <w:p w:rsidR="009F71F7" w:rsidRPr="009F71F7" w:rsidRDefault="009F71F7" w:rsidP="009F71F7">
      <w:pPr>
        <w:numPr>
          <w:ilvl w:val="0"/>
          <w:numId w:val="2"/>
        </w:numPr>
        <w:spacing w:before="113" w:line="360" w:lineRule="auto"/>
        <w:jc w:val="both"/>
        <w:rPr>
          <w:rFonts w:asciiTheme="minorHAnsi" w:hAnsiTheme="minorHAnsi" w:cstheme="minorHAnsi"/>
        </w:rPr>
      </w:pPr>
      <w:r w:rsidRPr="009F71F7">
        <w:rPr>
          <w:rFonts w:asciiTheme="minorHAnsi" w:hAnsiTheme="minorHAnsi" w:cstheme="minorHAnsi"/>
        </w:rPr>
        <w:t>Il volume svilupperà c.a. ………</w:t>
      </w:r>
      <w:proofErr w:type="gramStart"/>
      <w:r w:rsidRPr="009F71F7">
        <w:rPr>
          <w:rFonts w:asciiTheme="minorHAnsi" w:hAnsiTheme="minorHAnsi" w:cstheme="minorHAnsi"/>
        </w:rPr>
        <w:t>…….</w:t>
      </w:r>
      <w:proofErr w:type="gramEnd"/>
      <w:r w:rsidRPr="009F71F7">
        <w:rPr>
          <w:rFonts w:asciiTheme="minorHAnsi" w:hAnsiTheme="minorHAnsi" w:cstheme="minorHAnsi"/>
        </w:rPr>
        <w:t xml:space="preserve">. pagine. L’Editore riceverà quale contributo alle spese di stampa e pubblicazione un totale complessivo di €……………………. </w:t>
      </w:r>
      <w:r w:rsidRPr="009F71F7">
        <w:rPr>
          <w:rFonts w:asciiTheme="minorHAnsi" w:hAnsiTheme="minorHAnsi" w:cstheme="minorHAnsi"/>
          <w:highlight w:val="yellow"/>
        </w:rPr>
        <w:t>IVA assolta dall’Editore ai sensi dell’art.74 DPR 633/72</w:t>
      </w:r>
      <w:r w:rsidRPr="009F71F7">
        <w:rPr>
          <w:rFonts w:asciiTheme="minorHAnsi" w:hAnsiTheme="minorHAnsi" w:cstheme="minorHAnsi"/>
        </w:rPr>
        <w:t>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>L’Editore si impegna, inoltre, a dare riconoscimento dei finanziamenti ricevuti nel volume sul retro del frontespizio con apposita dicitura; il volume è stato realizzato con il contributo dell’Università del Piemonte Orientale.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>Il suddetto importo verrà versato a seguito di emissione da parte dell’Editore di un’unica fattura per il contributo stampa concordato; la fattura dovrà essere intestata a Dipartimento di Studi per l’Economia e l’Impresa ed inviata esclusivamente in formato elettronico ai sensi della L. 24/12/2007 n.244, avendo cura di indicare a pena di nullità: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 xml:space="preserve">a fronte di tale contributo, il Dipartimento riceverà n. </w:t>
      </w:r>
      <w:r w:rsidRPr="009F71F7">
        <w:rPr>
          <w:rFonts w:asciiTheme="minorHAnsi" w:eastAsia="Times New Roman" w:hAnsiTheme="minorHAnsi" w:cstheme="minorHAnsi"/>
          <w:highlight w:val="yellow"/>
          <w:lang w:eastAsia="en-US"/>
        </w:rPr>
        <w:t>200 copie</w:t>
      </w:r>
      <w:r w:rsidRPr="009F71F7">
        <w:rPr>
          <w:rFonts w:asciiTheme="minorHAnsi" w:eastAsia="Times New Roman" w:hAnsiTheme="minorHAnsi" w:cstheme="minorHAnsi"/>
          <w:lang w:eastAsia="en-US"/>
        </w:rPr>
        <w:t>, (di cui 5 da assumere in carico inventariale presso lo stesso Dipartimento). È previsto il versamento di un diritto d’autore del 10% a partire dalla 300esima copia venduta (sono escluse le copie consegnate a fronte del contributo alla stampa) con rendiconto annuale.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 xml:space="preserve">La spedizione delle copie avverrà in un’unica soluzione e, pertanto, le spese di spedizione rimarranno a carico dell’editore. 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lastRenderedPageBreak/>
        <w:t>Sia il Dipartimento che l’Autore si riservano il diritto all'acquisto di ulteriori copie con lo sconto del 35% sul prezzo di copertina, che viene fissato in € ………………. (fino ad esaurimento delle copie giacenti).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>L’Editore in ordine alle disposizioni di cui all’art. 3 della legge 13 agosto 2010 n. 136 e successive modifiche, si impegna a rispettare gli obblighi di tracciabilità dei flussi finanziari ivi previsti.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>L’Editore dichiara di essere a conoscenza che il mancato utilizzo del bonifico bancario o postale, ovvero degli altri strumenti idonei a consentire la piena tracciabilità delle operazioni, costituisce causa di risoluzione del contratto.</w:t>
      </w:r>
    </w:p>
    <w:p w:rsidR="009F71F7" w:rsidRPr="009F71F7" w:rsidRDefault="009F71F7" w:rsidP="009F71F7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lang w:eastAsia="en-US"/>
        </w:rPr>
      </w:pPr>
      <w:r w:rsidRPr="009F71F7">
        <w:rPr>
          <w:rFonts w:asciiTheme="minorHAnsi" w:eastAsia="Times New Roman" w:hAnsiTheme="minorHAnsi" w:cstheme="minorHAnsi"/>
          <w:lang w:eastAsia="en-US"/>
        </w:rPr>
        <w:t xml:space="preserve">Per qualsiasi controversia il Foro competente sarà quello di </w:t>
      </w:r>
      <w:r w:rsidR="00AC6FB3">
        <w:rPr>
          <w:rFonts w:asciiTheme="minorHAnsi" w:eastAsia="Times New Roman" w:hAnsiTheme="minorHAnsi" w:cstheme="minorHAnsi"/>
          <w:lang w:eastAsia="en-US"/>
        </w:rPr>
        <w:t>Novara</w:t>
      </w:r>
    </w:p>
    <w:p w:rsidR="009F71F7" w:rsidRPr="004418EC" w:rsidRDefault="009F71F7" w:rsidP="009F71F7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eastAsia="en-US"/>
        </w:rPr>
      </w:pPr>
    </w:p>
    <w:p w:rsidR="009F71F7" w:rsidRPr="004418EC" w:rsidRDefault="00AC6FB3" w:rsidP="009F71F7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eastAsia="en-US"/>
        </w:rPr>
      </w:pP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Novara - </w:t>
      </w:r>
      <w:bookmarkStart w:id="0" w:name="_GoBack"/>
      <w:bookmarkEnd w:id="0"/>
      <w:r w:rsidR="009F71F7" w:rsidRPr="004418EC">
        <w:rPr>
          <w:rFonts w:ascii="Times New Roman" w:eastAsia="Times New Roman" w:hAnsi="Times New Roman" w:cs="Times New Roman"/>
          <w:color w:val="000000"/>
          <w:lang w:eastAsia="en-US"/>
        </w:rPr>
        <w:t xml:space="preserve">, </w:t>
      </w:r>
    </w:p>
    <w:p w:rsidR="009F71F7" w:rsidRPr="004418EC" w:rsidRDefault="009F71F7" w:rsidP="009F71F7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eastAsia="en-US"/>
        </w:rPr>
      </w:pPr>
    </w:p>
    <w:p w:rsidR="009F71F7" w:rsidRPr="004418EC" w:rsidRDefault="009F71F7" w:rsidP="009F71F7">
      <w:pPr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4418EC">
        <w:rPr>
          <w:rFonts w:ascii="Times New Roman" w:eastAsia="Times New Roman" w:hAnsi="Times New Roman" w:cs="Times New Roman"/>
          <w:lang w:eastAsia="en-US"/>
        </w:rPr>
        <w:t>Il Direttore del Dipartimento</w:t>
      </w:r>
    </w:p>
    <w:p w:rsidR="009F71F7" w:rsidRPr="004418EC" w:rsidRDefault="009F71F7" w:rsidP="00AC6FB3">
      <w:pPr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    </w:t>
      </w:r>
      <w:r w:rsidRPr="004418EC">
        <w:rPr>
          <w:rFonts w:ascii="Times New Roman" w:eastAsia="Times New Roman" w:hAnsi="Times New Roman" w:cs="Times New Roman"/>
          <w:lang w:eastAsia="en-US"/>
        </w:rPr>
        <w:t xml:space="preserve">(Prof.ssa Eliana </w:t>
      </w:r>
      <w:proofErr w:type="spellStart"/>
      <w:r w:rsidRPr="004418EC">
        <w:rPr>
          <w:rFonts w:ascii="Times New Roman" w:eastAsia="Times New Roman" w:hAnsi="Times New Roman" w:cs="Times New Roman"/>
          <w:lang w:eastAsia="en-US"/>
        </w:rPr>
        <w:t>Baici</w:t>
      </w:r>
      <w:proofErr w:type="spellEnd"/>
      <w:r w:rsidRPr="004418EC">
        <w:rPr>
          <w:rFonts w:ascii="Times New Roman" w:eastAsia="Times New Roman" w:hAnsi="Times New Roman" w:cs="Times New Roman"/>
          <w:lang w:eastAsia="en-US"/>
        </w:rPr>
        <w:t xml:space="preserve">) </w:t>
      </w:r>
      <w:r w:rsidRPr="004418EC">
        <w:rPr>
          <w:rFonts w:ascii="Times New Roman" w:eastAsia="Times New Roman" w:hAnsi="Times New Roman" w:cs="Times New Roman"/>
          <w:lang w:eastAsia="en-US"/>
        </w:rPr>
        <w:tab/>
        <w:t xml:space="preserve">                  </w:t>
      </w:r>
      <w:r w:rsidRPr="004418EC">
        <w:rPr>
          <w:rFonts w:ascii="Times New Roman" w:eastAsia="Times New Roman" w:hAnsi="Times New Roman" w:cs="Times New Roman"/>
          <w:lang w:eastAsia="en-US"/>
        </w:rPr>
        <w:tab/>
      </w:r>
      <w:r w:rsidRPr="004418EC">
        <w:rPr>
          <w:rFonts w:ascii="Times New Roman" w:eastAsia="Times New Roman" w:hAnsi="Times New Roman" w:cs="Times New Roman"/>
          <w:lang w:eastAsia="en-US"/>
        </w:rPr>
        <w:tab/>
        <w:t xml:space="preserve">         </w:t>
      </w:r>
      <w:r w:rsidR="00AC6FB3">
        <w:rPr>
          <w:rFonts w:ascii="Times New Roman" w:eastAsia="Times New Roman" w:hAnsi="Times New Roman" w:cs="Times New Roman"/>
          <w:lang w:eastAsia="en-US"/>
        </w:rPr>
        <w:tab/>
      </w:r>
      <w:r w:rsidR="00AC6FB3">
        <w:rPr>
          <w:rFonts w:ascii="Times New Roman" w:eastAsia="Times New Roman" w:hAnsi="Times New Roman" w:cs="Times New Roman"/>
          <w:lang w:eastAsia="en-US"/>
        </w:rPr>
        <w:tab/>
      </w:r>
      <w:r w:rsidR="00AC6FB3">
        <w:rPr>
          <w:rFonts w:ascii="Times New Roman" w:eastAsia="Times New Roman" w:hAnsi="Times New Roman" w:cs="Times New Roman"/>
          <w:lang w:eastAsia="en-US"/>
        </w:rPr>
        <w:tab/>
      </w:r>
      <w:r w:rsidR="00AC6FB3">
        <w:rPr>
          <w:rFonts w:ascii="Times New Roman" w:eastAsia="Times New Roman" w:hAnsi="Times New Roman" w:cs="Times New Roman"/>
          <w:lang w:eastAsia="en-US"/>
        </w:rPr>
        <w:tab/>
        <w:t>Casa editrice</w:t>
      </w:r>
      <w:r w:rsidRPr="004418EC">
        <w:rPr>
          <w:rFonts w:ascii="Times New Roman" w:eastAsia="Times New Roman" w:hAnsi="Times New Roman" w:cs="Times New Roman"/>
          <w:lang w:eastAsia="en-US"/>
        </w:rPr>
        <w:t xml:space="preserve">                      </w:t>
      </w:r>
    </w:p>
    <w:p w:rsidR="009F71F7" w:rsidRPr="004418EC" w:rsidRDefault="009F71F7" w:rsidP="009F71F7">
      <w:pPr>
        <w:spacing w:line="360" w:lineRule="auto"/>
        <w:rPr>
          <w:rFonts w:ascii="Times New Roman" w:hAnsi="Times New Roman" w:cs="Times New Roman"/>
          <w:b/>
        </w:rPr>
      </w:pPr>
    </w:p>
    <w:p w:rsidR="008C7EF0" w:rsidRDefault="008C7EF0"/>
    <w:sectPr w:rsidR="008C7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 Lt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47F42"/>
    <w:multiLevelType w:val="hybridMultilevel"/>
    <w:tmpl w:val="AF9805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7192706"/>
    <w:multiLevelType w:val="hybridMultilevel"/>
    <w:tmpl w:val="15549B1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F7"/>
    <w:rsid w:val="008C7EF0"/>
    <w:rsid w:val="009F71F7"/>
    <w:rsid w:val="00AC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BC4D"/>
  <w15:chartTrackingRefBased/>
  <w15:docId w15:val="{AF616AAB-DCB3-4F15-A130-1BD51A4F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71F7"/>
    <w:pPr>
      <w:spacing w:after="0" w:line="240" w:lineRule="auto"/>
    </w:pPr>
    <w:rPr>
      <w:rFonts w:ascii="Arial MT Lt" w:eastAsiaTheme="minorEastAsia" w:hAnsi="Arial MT Lt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Azzarone</dc:creator>
  <cp:keywords/>
  <dc:description/>
  <cp:lastModifiedBy>Luigi Azzarone</cp:lastModifiedBy>
  <cp:revision>2</cp:revision>
  <dcterms:created xsi:type="dcterms:W3CDTF">2018-02-15T10:00:00Z</dcterms:created>
  <dcterms:modified xsi:type="dcterms:W3CDTF">2018-12-10T09:55:00Z</dcterms:modified>
</cp:coreProperties>
</file>